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15748F2D" w14:textId="3E4106A6" w:rsidR="003C3FEC" w:rsidRDefault="00F30B5D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94855239"/>
      <w:bookmarkStart w:id="1" w:name="_Hlk158558001"/>
      <w:r>
        <w:rPr>
          <w:rFonts w:ascii="Times New Roman" w:eastAsia="Calibri" w:hAnsi="Times New Roman" w:cs="Times New Roman"/>
          <w:b/>
          <w:lang w:eastAsia="en-US"/>
        </w:rPr>
        <w:t>s</w:t>
      </w:r>
      <w:r w:rsidR="00A14B43" w:rsidRPr="00A14B43">
        <w:rPr>
          <w:rFonts w:ascii="Times New Roman" w:eastAsia="Calibri" w:hAnsi="Times New Roman" w:cs="Times New Roman"/>
          <w:b/>
          <w:lang w:eastAsia="en-US"/>
        </w:rPr>
        <w:t>econdo avviso rivolto al personale interno di selezione di docenti esperti per Percorsi di mentoring e orientamento nell’ambito del progetto (DM19/2024)</w:t>
      </w:r>
    </w:p>
    <w:bookmarkEnd w:id="0"/>
    <w:p w14:paraId="073D1706" w14:textId="77777777" w:rsidR="00A14B43" w:rsidRDefault="00A14B43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bookmarkEnd w:id="1"/>
    <w:p w14:paraId="244A97A3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85216D">
        <w:rPr>
          <w:rFonts w:ascii="Times New Roman" w:eastAsia="Calibri" w:hAnsi="Times New Roman" w:cs="Times New Roman"/>
          <w:bCs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E40704">
        <w:rPr>
          <w:rFonts w:ascii="Times New Roman" w:eastAsia="Calibri" w:hAnsi="Times New Roman" w:cs="Times New Roman"/>
          <w:bCs/>
          <w:i/>
          <w:iCs/>
          <w:lang w:eastAsia="en-US"/>
        </w:rPr>
        <w:t>Interventi di tutoraggio e formazione per la riduzione dei divari negli apprendimenti e il contrasto alla dispersione scolastica</w:t>
      </w:r>
      <w:r w:rsidRPr="0085216D">
        <w:rPr>
          <w:rFonts w:ascii="Times New Roman" w:eastAsia="Calibri" w:hAnsi="Times New Roman" w:cs="Times New Roman"/>
          <w:bCs/>
          <w:lang w:eastAsia="en-US"/>
        </w:rPr>
        <w:t>” (D.M. 19/2024), finanziato dall’Unione europea – Next Generation EU</w:t>
      </w:r>
    </w:p>
    <w:p w14:paraId="5CA801AF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34557CA1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Codice Progetto</w:t>
      </w:r>
      <w:r w:rsidRPr="0085216D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2" w:name="_Hlk191234597"/>
      <w:r w:rsidRPr="0085216D">
        <w:rPr>
          <w:rFonts w:ascii="Times New Roman" w:eastAsia="Calibri" w:hAnsi="Times New Roman" w:cs="Times New Roman"/>
          <w:bCs/>
          <w:lang w:eastAsia="en-US"/>
        </w:rPr>
        <w:t xml:space="preserve">M4C1I1.4-2024-1322-P-52023 </w:t>
      </w:r>
      <w:bookmarkEnd w:id="2"/>
    </w:p>
    <w:p w14:paraId="4E9AEF19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Titolo</w:t>
      </w:r>
      <w:r w:rsidRPr="0085216D">
        <w:rPr>
          <w:rFonts w:ascii="Times New Roman" w:eastAsia="Calibri" w:hAnsi="Times New Roman" w:cs="Times New Roman"/>
          <w:bCs/>
          <w:lang w:eastAsia="en-US"/>
        </w:rPr>
        <w:t>: Veniamoci In-Contro</w:t>
      </w:r>
    </w:p>
    <w:p w14:paraId="28D37E48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CUP</w:t>
      </w:r>
      <w:r w:rsidRPr="0085216D">
        <w:rPr>
          <w:rFonts w:ascii="Times New Roman" w:eastAsia="Calibri" w:hAnsi="Times New Roman" w:cs="Times New Roman"/>
          <w:bCs/>
          <w:lang w:eastAsia="en-US"/>
        </w:rPr>
        <w:t>: D14D21001420006</w:t>
      </w: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bookmarkStart w:id="3" w:name="_Hlk171367551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Il/la sottoscritto/a ______________________________________________ nato/a </w:t>
      </w:r>
      <w:proofErr w:type="spellStart"/>
      <w:r w:rsidRPr="00F17E5C">
        <w:rPr>
          <w:rFonts w:ascii="Times New Roman" w:eastAsia="Calibri" w:hAnsi="Times New Roman" w:cs="Times New Roman"/>
          <w:bCs/>
          <w:lang w:eastAsia="en-US"/>
        </w:rPr>
        <w:t>a</w:t>
      </w:r>
      <w:proofErr w:type="spellEnd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BF23E5D" w14:textId="2AB06232" w:rsidR="00B5601D" w:rsidRPr="00F17E5C" w:rsidRDefault="00B5601D" w:rsidP="00B5601D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2AC262A4" w14:textId="77777777" w:rsidR="00F17E5C" w:rsidRDefault="00F17E5C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174F6C2D" w14:textId="121AD74D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CHIEDE</w:t>
      </w:r>
    </w:p>
    <w:p w14:paraId="77C70FA7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06251327" w14:textId="53B9D4E8" w:rsidR="003C3FEC" w:rsidRDefault="00B5601D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essere ammesso/a </w:t>
      </w:r>
      <w:proofErr w:type="spellStart"/>
      <w:r w:rsidRPr="00F17E5C">
        <w:rPr>
          <w:rFonts w:ascii="Times New Roman" w:eastAsia="Calibri" w:hAnsi="Times New Roman" w:cs="Times New Roman"/>
          <w:bCs/>
          <w:lang w:eastAsia="en-US"/>
        </w:rPr>
        <w:t>a</w:t>
      </w:r>
      <w:proofErr w:type="spellEnd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 partecipare alla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seguente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procedura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di selezione </w:t>
      </w:r>
      <w:r w:rsidR="003C3FEC">
        <w:rPr>
          <w:rFonts w:ascii="Times New Roman" w:eastAsia="Calibri" w:hAnsi="Times New Roman" w:cs="Times New Roman"/>
          <w:bCs/>
          <w:lang w:eastAsia="en-US"/>
        </w:rPr>
        <w:t xml:space="preserve">di esperti </w:t>
      </w:r>
      <w:r w:rsidR="00BC6DAD">
        <w:rPr>
          <w:rFonts w:ascii="Times New Roman" w:eastAsia="Calibri" w:hAnsi="Times New Roman" w:cs="Times New Roman"/>
          <w:bCs/>
          <w:lang w:eastAsia="en-US"/>
        </w:rPr>
        <w:t>per percorsi</w:t>
      </w:r>
      <w:r w:rsidR="003C3FEC">
        <w:rPr>
          <w:rFonts w:ascii="Times New Roman" w:eastAsia="Calibri" w:hAnsi="Times New Roman" w:cs="Times New Roman"/>
          <w:bCs/>
          <w:lang w:eastAsia="en-US"/>
        </w:rPr>
        <w:t xml:space="preserve"> di Mentoring e Orientamento</w:t>
      </w:r>
    </w:p>
    <w:p w14:paraId="74A0747A" w14:textId="77777777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</w:p>
    <w:p w14:paraId="580EC9D7" w14:textId="23C654C4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 tal fine, dichiara, sotto la propria responsabilità:</w:t>
      </w:r>
    </w:p>
    <w:p w14:paraId="1F7BD5AC" w14:textId="77777777" w:rsidR="00F17E5C" w:rsidRPr="00F17E5C" w:rsidRDefault="00F17E5C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A6226FB" w14:textId="38175187" w:rsidR="00B5601D" w:rsidRPr="00F17E5C" w:rsidRDefault="00B5601D" w:rsidP="007276A9">
      <w:pPr>
        <w:pStyle w:val="Paragrafoelenco"/>
        <w:numPr>
          <w:ilvl w:val="0"/>
          <w:numId w:val="2"/>
        </w:numPr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che i recapiti presso i quali si intendono ricevere le comunicazioni sono i seguenti:</w:t>
      </w:r>
    </w:p>
    <w:p w14:paraId="6083B72E" w14:textId="77777777" w:rsidR="00B5601D" w:rsidRPr="00F17E5C" w:rsidRDefault="00B5601D" w:rsidP="00B5601D">
      <w:pPr>
        <w:pStyle w:val="Paragrafoelenco"/>
        <w:ind w:left="1070"/>
        <w:rPr>
          <w:rFonts w:eastAsia="Calibri"/>
          <w:bCs/>
          <w:sz w:val="20"/>
          <w:szCs w:val="20"/>
          <w:lang w:eastAsia="en-US"/>
        </w:rPr>
      </w:pPr>
    </w:p>
    <w:p w14:paraId="327E37E9" w14:textId="019E23D5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  <w:t>residenza: _____________________________________________________________</w:t>
      </w:r>
    </w:p>
    <w:p w14:paraId="2F33BF7C" w14:textId="3ACC304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ordinaria: ________________________________________</w:t>
      </w:r>
    </w:p>
    <w:p w14:paraId="6F45C9B7" w14:textId="0DD81A2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certificata (PEC): __________________________________</w:t>
      </w:r>
    </w:p>
    <w:p w14:paraId="6358713B" w14:textId="6807D8A1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numero di telefono: _____________________________________________________,</w:t>
      </w:r>
    </w:p>
    <w:p w14:paraId="05A74655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2FCD919" w14:textId="771F4502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92166CD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2.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7159DE32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3.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 xml:space="preserve">di aver preso visione dell’Avviso in </w:t>
      </w:r>
      <w:r w:rsidRPr="00D5795B">
        <w:rPr>
          <w:rFonts w:ascii="Times New Roman" w:eastAsia="Calibri" w:hAnsi="Times New Roman" w:cs="Times New Roman"/>
          <w:bCs/>
          <w:lang w:eastAsia="en-US"/>
        </w:rPr>
        <w:t xml:space="preserve">oggetto </w:t>
      </w:r>
      <w:r w:rsidRPr="00F17E5C">
        <w:rPr>
          <w:rFonts w:ascii="Times New Roman" w:eastAsia="Calibri" w:hAnsi="Times New Roman" w:cs="Times New Roman"/>
          <w:bCs/>
          <w:lang w:eastAsia="en-US"/>
        </w:rPr>
        <w:t>e di accettare tutte le condizioni ivi contenute;</w:t>
      </w:r>
    </w:p>
    <w:p w14:paraId="222DCB8F" w14:textId="77777777" w:rsidR="00B5601D" w:rsidRPr="00F17E5C" w:rsidRDefault="00B5601D" w:rsidP="00B24DA8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4.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aver preso visione dell’informativa di cui all’art. 10 dell’Avviso;</w:t>
      </w:r>
    </w:p>
    <w:p w14:paraId="51E6FDF2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5.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F17E5C" w:rsidRDefault="00B5601D" w:rsidP="00B5601D">
      <w:pPr>
        <w:ind w:left="709" w:hanging="709"/>
        <w:rPr>
          <w:rFonts w:ascii="Times New Roman" w:eastAsia="Calibri" w:hAnsi="Times New Roman" w:cs="Times New Roman"/>
          <w:bCs/>
          <w:lang w:eastAsia="en-US"/>
        </w:rPr>
      </w:pPr>
    </w:p>
    <w:p w14:paraId="25A91451" w14:textId="38926E13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Ai fini della partecipazione alla procedura in oggetto, il sottoscritto/a </w:t>
      </w:r>
    </w:p>
    <w:p w14:paraId="627D3460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84F359E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DICHIARA ALTRESÌ</w:t>
      </w:r>
    </w:p>
    <w:p w14:paraId="4DD70A62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11C8DA13" w14:textId="03D1617B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possedere i requisiti di ammissione alla selezione in oggetto di cui all’art. 2 dell’Avviso </w:t>
      </w:r>
      <w:r w:rsidR="00BC6DAD" w:rsidRPr="00BC6DAD">
        <w:rPr>
          <w:rFonts w:ascii="Times New Roman" w:eastAsia="Calibri" w:hAnsi="Times New Roman" w:cs="Times New Roman"/>
          <w:b/>
          <w:lang w:eastAsia="en-US"/>
        </w:rPr>
        <w:t>Prot. 0003002/U</w:t>
      </w:r>
      <w:r w:rsidR="00BC6DAD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7515AA" w:rsidRPr="00BC6DAD">
        <w:rPr>
          <w:rFonts w:ascii="Times New Roman" w:eastAsia="Calibri" w:hAnsi="Times New Roman" w:cs="Times New Roman"/>
          <w:b/>
          <w:lang w:eastAsia="en-US"/>
        </w:rPr>
        <w:t xml:space="preserve">del </w:t>
      </w:r>
      <w:r w:rsidR="00A14B43" w:rsidRPr="00BC6DAD">
        <w:rPr>
          <w:rFonts w:ascii="Times New Roman" w:eastAsia="Calibri" w:hAnsi="Times New Roman" w:cs="Times New Roman"/>
          <w:b/>
          <w:lang w:eastAsia="en-US"/>
        </w:rPr>
        <w:t>07</w:t>
      </w:r>
      <w:r w:rsidR="007515AA" w:rsidRPr="00BC6DAD">
        <w:rPr>
          <w:rFonts w:ascii="Times New Roman" w:eastAsia="Calibri" w:hAnsi="Times New Roman" w:cs="Times New Roman"/>
          <w:b/>
          <w:lang w:eastAsia="en-US"/>
        </w:rPr>
        <w:t>/0</w:t>
      </w:r>
      <w:r w:rsidR="00A14B43" w:rsidRPr="00BC6DAD">
        <w:rPr>
          <w:rFonts w:ascii="Times New Roman" w:eastAsia="Calibri" w:hAnsi="Times New Roman" w:cs="Times New Roman"/>
          <w:b/>
          <w:lang w:eastAsia="en-US"/>
        </w:rPr>
        <w:t>4</w:t>
      </w:r>
      <w:r w:rsidR="007515AA" w:rsidRPr="00BC6DAD">
        <w:rPr>
          <w:rFonts w:ascii="Times New Roman" w:eastAsia="Calibri" w:hAnsi="Times New Roman" w:cs="Times New Roman"/>
          <w:b/>
          <w:lang w:eastAsia="en-US"/>
        </w:rPr>
        <w:t>/2025</w:t>
      </w:r>
      <w:r w:rsidR="007515AA" w:rsidRPr="007515AA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e, nello specifico, di: </w:t>
      </w:r>
    </w:p>
    <w:p w14:paraId="6162BF20" w14:textId="5E37512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avere la cittadinanza italiana o di uno degli Stati membri dell’Unione europea; </w:t>
      </w:r>
    </w:p>
    <w:p w14:paraId="244B1F9E" w14:textId="65697C4F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lastRenderedPageBreak/>
        <w:t xml:space="preserve">avere il godimento dei diritti civili e politici; </w:t>
      </w:r>
    </w:p>
    <w:p w14:paraId="7108C6F0" w14:textId="2C76E03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 escluso/a dall’elettorato politico attivo;</w:t>
      </w:r>
    </w:p>
    <w:p w14:paraId="78C4DD85" w14:textId="5924DA3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possedere l’idoneità fisica allo svolgimento delle funzioni cui la presente procedura di selezione si riferisce;</w:t>
      </w:r>
    </w:p>
    <w:p w14:paraId="33732CBB" w14:textId="275B0C56" w:rsidR="00B5601D" w:rsidRPr="007276A9" w:rsidRDefault="00B5601D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6A231FBA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essere sottoposto/a </w:t>
      </w:r>
      <w:proofErr w:type="spell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spellEnd"/>
      <w:r w:rsidRPr="007276A9">
        <w:rPr>
          <w:rFonts w:eastAsia="Calibri"/>
          <w:bCs/>
          <w:sz w:val="20"/>
          <w:szCs w:val="20"/>
          <w:lang w:eastAsia="en-US"/>
        </w:rPr>
        <w:t xml:space="preserve"> procedimenti penali [o se sì indicare a quali_______________________]; </w:t>
      </w:r>
    </w:p>
    <w:p w14:paraId="48EAA4EA" w14:textId="2CD550E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</w:t>
      </w:r>
      <w:proofErr w:type="gram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gramEnd"/>
      <w:r w:rsidRPr="007276A9">
        <w:rPr>
          <w:rFonts w:eastAsia="Calibri"/>
          <w:bCs/>
          <w:sz w:val="20"/>
          <w:szCs w:val="20"/>
          <w:lang w:eastAsia="en-US"/>
        </w:rPr>
        <w:t xml:space="preserve"> destituito/a o dispensato/a dall’impiego presso una Pubblica Amministrazione;</w:t>
      </w:r>
    </w:p>
    <w:p w14:paraId="6CC585E3" w14:textId="30F547B9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</w:t>
      </w:r>
      <w:proofErr w:type="spellStart"/>
      <w:proofErr w:type="gram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spellEnd"/>
      <w:proofErr w:type="gramEnd"/>
      <w:r w:rsidRPr="007276A9">
        <w:rPr>
          <w:rFonts w:eastAsia="Calibri"/>
          <w:bCs/>
          <w:sz w:val="20"/>
          <w:szCs w:val="20"/>
          <w:lang w:eastAsia="en-US"/>
        </w:rPr>
        <w:t xml:space="preserve"> dichiarato/a decaduto/a o licenziato/a da un impiego statale;</w:t>
      </w:r>
    </w:p>
    <w:p w14:paraId="70AE5058" w14:textId="6F12237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6A4D3BF9" w14:textId="61492E11" w:rsidR="00B5601D" w:rsidRPr="007276A9" w:rsidRDefault="00B5601D" w:rsidP="007276A9">
      <w:pPr>
        <w:pStyle w:val="Paragrafoelenco"/>
        <w:numPr>
          <w:ilvl w:val="2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ovvero, nel caso in cui sussistano situazioni di incompatibilità, che le stesse sono le seguenti:</w:t>
      </w:r>
      <w:r w:rsidR="007276A9">
        <w:rPr>
          <w:rFonts w:eastAsia="Calibri"/>
          <w:bCs/>
          <w:sz w:val="20"/>
          <w:szCs w:val="20"/>
          <w:lang w:eastAsia="en-US"/>
        </w:rPr>
        <w:t xml:space="preserve"> </w:t>
      </w:r>
      <w:r w:rsidRPr="007276A9"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________________________________________________________________________;</w:t>
      </w:r>
    </w:p>
    <w:p w14:paraId="4B52A03C" w14:textId="47BFCF1E" w:rsidR="00862B28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trovarsi in situazioni di conflitto di interessi, anche potenziale, ai sensi dell’art. 53, comma 14, del d.lgs. n. 165/2001, che possano interferire con l’esercizio dell’incarico;</w:t>
      </w:r>
      <w:r w:rsidR="00862B28" w:rsidRPr="007276A9">
        <w:rPr>
          <w:rFonts w:eastAsia="Calibri"/>
          <w:bCs/>
          <w:sz w:val="20"/>
          <w:szCs w:val="20"/>
          <w:lang w:eastAsia="en-US"/>
        </w:rPr>
        <w:t xml:space="preserve"> </w:t>
      </w:r>
    </w:p>
    <w:p w14:paraId="2982655D" w14:textId="273C1FD9" w:rsidR="001244CC" w:rsidRPr="007276A9" w:rsidRDefault="001244CC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essere dei seguenti requisiti:</w:t>
      </w:r>
    </w:p>
    <w:p w14:paraId="3517CC99" w14:textId="77777777" w:rsidR="003C3FEC" w:rsidRDefault="003C3FEC" w:rsidP="003C3FEC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bookmarkStart w:id="4" w:name="_Hlk171352706"/>
      <w:r>
        <w:rPr>
          <w:rFonts w:ascii="Times New Roman" w:hAnsi="Times New Roman" w:cs="Times New Roman"/>
          <w:sz w:val="20"/>
          <w:szCs w:val="20"/>
        </w:rPr>
        <w:t>Laurea magistrale/ vecchio ordinamento</w:t>
      </w:r>
    </w:p>
    <w:p w14:paraId="6D10C9A5" w14:textId="77777777" w:rsidR="003C3FEC" w:rsidRDefault="003C3FEC" w:rsidP="003C3FEC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Esperienza nel ruolo docente scuola secondaria I grado</w:t>
      </w:r>
    </w:p>
    <w:p w14:paraId="3814A465" w14:textId="77777777" w:rsidR="003C3FEC" w:rsidRDefault="003C3FEC" w:rsidP="003C3FEC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5E580E">
        <w:rPr>
          <w:rFonts w:ascii="Times New Roman" w:hAnsi="Times New Roman" w:cs="Times New Roman"/>
          <w:sz w:val="20"/>
          <w:szCs w:val="20"/>
        </w:rPr>
        <w:t>Conoscenza della piattaforma “FUTURA PNRR – Gestione Progetti” predisposta dal Ministero dell’Istruzione e del Merito;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F38E70" w14:textId="77777777" w:rsidR="003C3FEC" w:rsidRPr="002918C2" w:rsidRDefault="003C3FEC" w:rsidP="003C3FEC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2918C2">
        <w:rPr>
          <w:rFonts w:ascii="Times New Roman" w:hAnsi="Times New Roman" w:cs="Times New Roman"/>
          <w:sz w:val="20"/>
          <w:szCs w:val="20"/>
        </w:rPr>
        <w:t xml:space="preserve">Comprovate e documentate competenze professionali specifiche ed esperienze significative, in relazione al </w:t>
      </w:r>
      <w:r>
        <w:rPr>
          <w:rFonts w:ascii="Times New Roman" w:hAnsi="Times New Roman" w:cs="Times New Roman"/>
          <w:sz w:val="20"/>
          <w:szCs w:val="20"/>
        </w:rPr>
        <w:t>ruolo;</w:t>
      </w:r>
    </w:p>
    <w:p w14:paraId="500C0EE2" w14:textId="77777777" w:rsidR="008963E5" w:rsidRPr="007276A9" w:rsidRDefault="008963E5" w:rsidP="007276A9">
      <w:pPr>
        <w:pStyle w:val="Comma"/>
        <w:numPr>
          <w:ilvl w:val="0"/>
          <w:numId w:val="0"/>
        </w:numPr>
        <w:spacing w:after="0"/>
        <w:ind w:left="1440"/>
        <w:contextualSpacing w:val="0"/>
        <w:rPr>
          <w:rFonts w:ascii="Times New Roman" w:hAnsi="Times New Roman" w:cs="Times New Roman"/>
          <w:sz w:val="20"/>
          <w:szCs w:val="20"/>
        </w:rPr>
      </w:pPr>
    </w:p>
    <w:bookmarkEnd w:id="4"/>
    <w:p w14:paraId="5943F1D3" w14:textId="6E61FE1C" w:rsidR="007276A9" w:rsidRDefault="007276A9" w:rsidP="007276A9">
      <w:pPr>
        <w:pStyle w:val="Paragrafoelenco"/>
        <w:numPr>
          <w:ilvl w:val="0"/>
          <w:numId w:val="5"/>
        </w:numPr>
        <w:jc w:val="both"/>
        <w:rPr>
          <w:rFonts w:eastAsia="Calibri"/>
          <w:sz w:val="20"/>
          <w:szCs w:val="20"/>
          <w:lang w:eastAsia="en-US"/>
        </w:rPr>
      </w:pPr>
      <w:r w:rsidRPr="007276A9">
        <w:rPr>
          <w:sz w:val="20"/>
          <w:szCs w:val="20"/>
        </w:rPr>
        <w:t xml:space="preserve">essere </w:t>
      </w:r>
      <w:r w:rsidRPr="007276A9">
        <w:rPr>
          <w:rFonts w:eastAsia="Calibri"/>
          <w:sz w:val="20"/>
          <w:szCs w:val="20"/>
          <w:lang w:eastAsia="en-US"/>
        </w:rPr>
        <w:t>personale interno all’Istituzione scolastica per tutta la durata dell’incarico per il profilo richiesto</w:t>
      </w:r>
    </w:p>
    <w:p w14:paraId="11AD37C8" w14:textId="77777777" w:rsidR="007276A9" w:rsidRPr="007276A9" w:rsidRDefault="007276A9" w:rsidP="007276A9">
      <w:pPr>
        <w:pStyle w:val="Paragrafoelenco"/>
        <w:numPr>
          <w:ilvl w:val="0"/>
          <w:numId w:val="5"/>
        </w:numPr>
        <w:rPr>
          <w:rFonts w:eastAsia="Calibri"/>
          <w:sz w:val="20"/>
          <w:szCs w:val="20"/>
          <w:lang w:eastAsia="en-US"/>
        </w:rPr>
      </w:pPr>
      <w:r w:rsidRPr="007276A9">
        <w:rPr>
          <w:rFonts w:eastAsia="Calibri"/>
          <w:sz w:val="20"/>
          <w:szCs w:val="20"/>
          <w:lang w:eastAsia="en-US"/>
        </w:rPr>
        <w:t xml:space="preserve">essere disponibile </w:t>
      </w:r>
      <w:proofErr w:type="gramStart"/>
      <w:r w:rsidRPr="007276A9">
        <w:rPr>
          <w:rFonts w:eastAsia="Calibri"/>
          <w:sz w:val="20"/>
          <w:szCs w:val="20"/>
          <w:lang w:eastAsia="en-US"/>
        </w:rPr>
        <w:t>ad</w:t>
      </w:r>
      <w:proofErr w:type="gramEnd"/>
      <w:r w:rsidRPr="007276A9">
        <w:rPr>
          <w:rFonts w:eastAsia="Calibri"/>
          <w:sz w:val="20"/>
          <w:szCs w:val="20"/>
          <w:lang w:eastAsia="en-US"/>
        </w:rPr>
        <w:t xml:space="preserve"> adattarsi al calendario delle attività definito dal Dirigente scolastico</w:t>
      </w:r>
    </w:p>
    <w:p w14:paraId="6340B995" w14:textId="77777777" w:rsidR="007276A9" w:rsidRPr="007276A9" w:rsidRDefault="007276A9" w:rsidP="007276A9">
      <w:pPr>
        <w:pStyle w:val="Paragrafoelenco"/>
        <w:ind w:left="1058"/>
        <w:jc w:val="both"/>
        <w:rPr>
          <w:rFonts w:eastAsia="Calibri"/>
          <w:sz w:val="20"/>
          <w:szCs w:val="20"/>
          <w:lang w:eastAsia="en-US"/>
        </w:rPr>
      </w:pPr>
    </w:p>
    <w:p w14:paraId="7C2DC24A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DD4EC6" w14:textId="26377FA2" w:rsidR="00633BD2" w:rsidRDefault="00633BD2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633BD2">
        <w:rPr>
          <w:rFonts w:ascii="Times New Roman" w:eastAsia="Calibri" w:hAnsi="Times New Roman" w:cs="Times New Roman"/>
          <w:bCs/>
          <w:lang w:eastAsia="en-US"/>
        </w:rPr>
        <w:t xml:space="preserve">Relativamente all’art. 2 </w:t>
      </w:r>
      <w:r w:rsidR="00CF53F5">
        <w:rPr>
          <w:rFonts w:ascii="Times New Roman" w:eastAsia="Calibri" w:hAnsi="Times New Roman" w:cs="Times New Roman"/>
          <w:bCs/>
          <w:lang w:eastAsia="en-US"/>
        </w:rPr>
        <w:t xml:space="preserve">comma 1 </w:t>
      </w:r>
      <w:r w:rsidRPr="00633BD2">
        <w:rPr>
          <w:rFonts w:ascii="Times New Roman" w:eastAsia="Calibri" w:hAnsi="Times New Roman" w:cs="Times New Roman"/>
          <w:bCs/>
          <w:lang w:eastAsia="en-US"/>
        </w:rPr>
        <w:t>dell’Avviso DICHIARA di essere in possesso di competenze così documentate (N.B. fare riferimento alle pagine del curriculum):</w:t>
      </w:r>
    </w:p>
    <w:p w14:paraId="2F97BC90" w14:textId="044A3B9B" w:rsidR="00260915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____________________________________________________________________________________________</w:t>
      </w:r>
    </w:p>
    <w:p w14:paraId="26BD544A" w14:textId="77777777" w:rsidR="00BD5ECB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33913B3" w14:textId="77777777" w:rsidR="00260915" w:rsidRPr="00F17E5C" w:rsidRDefault="00260915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028058" w14:textId="75AEEFF9" w:rsidR="00AF26C7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Si allega alla presente</w:t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>:</w:t>
      </w:r>
    </w:p>
    <w:p w14:paraId="1300712A" w14:textId="3586C8ED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F17E5C">
        <w:rPr>
          <w:rFonts w:eastAsia="Calibri"/>
          <w:bCs/>
          <w:sz w:val="20"/>
          <w:szCs w:val="20"/>
          <w:lang w:eastAsia="en-US"/>
        </w:rPr>
        <w:t>All</w:t>
      </w:r>
      <w:proofErr w:type="spellEnd"/>
      <w:r w:rsidRPr="00F17E5C">
        <w:rPr>
          <w:rFonts w:eastAsia="Calibri"/>
          <w:bCs/>
          <w:sz w:val="20"/>
          <w:szCs w:val="20"/>
          <w:lang w:eastAsia="en-US"/>
        </w:rPr>
        <w:t>. B Scheda di autovalutazione datata e firmata</w:t>
      </w:r>
    </w:p>
    <w:p w14:paraId="2363F959" w14:textId="6F6D637E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F17E5C">
        <w:rPr>
          <w:rFonts w:eastAsia="Calibri"/>
          <w:bCs/>
          <w:sz w:val="20"/>
          <w:szCs w:val="20"/>
          <w:lang w:eastAsia="en-US"/>
        </w:rPr>
        <w:t>All</w:t>
      </w:r>
      <w:proofErr w:type="spellEnd"/>
      <w:r w:rsidRPr="00F17E5C">
        <w:rPr>
          <w:rFonts w:eastAsia="Calibri"/>
          <w:bCs/>
          <w:sz w:val="20"/>
          <w:szCs w:val="20"/>
          <w:lang w:eastAsia="en-US"/>
        </w:rPr>
        <w:t>. C Dichiarazione inesistenza cause di incompatibilità e conflitto di interesse datata e firmata</w:t>
      </w:r>
    </w:p>
    <w:p w14:paraId="6F44FF2C" w14:textId="50211B0A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urriculum </w:t>
      </w:r>
      <w:r w:rsidR="00B24DA8" w:rsidRPr="00F17E5C">
        <w:rPr>
          <w:rFonts w:eastAsia="Calibri"/>
          <w:bCs/>
          <w:sz w:val="20"/>
          <w:szCs w:val="20"/>
          <w:lang w:eastAsia="en-US"/>
        </w:rPr>
        <w:t>V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itae </w:t>
      </w:r>
      <w:r w:rsidRPr="00F17E5C">
        <w:rPr>
          <w:rFonts w:eastAsia="Calibri"/>
          <w:bCs/>
          <w:sz w:val="20"/>
          <w:szCs w:val="20"/>
          <w:u w:val="single"/>
          <w:lang w:eastAsia="en-US"/>
        </w:rPr>
        <w:t>in formato Europeo</w:t>
      </w:r>
      <w:r w:rsidRPr="00F17E5C">
        <w:rPr>
          <w:rFonts w:eastAsia="Calibri"/>
          <w:bCs/>
          <w:sz w:val="20"/>
          <w:szCs w:val="20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Copia di documento di identità in corso di validità</w:t>
      </w:r>
    </w:p>
    <w:p w14:paraId="1D2D2C3F" w14:textId="0B4AC4AF" w:rsidR="00CE0302" w:rsidRPr="00F17E5C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</w:r>
    </w:p>
    <w:p w14:paraId="5265B677" w14:textId="77777777" w:rsidR="00CE0302" w:rsidRPr="00F17E5C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</w:p>
    <w:p w14:paraId="0C4DAB93" w14:textId="734F8AE0" w:rsidR="00B5601D" w:rsidRPr="00F17E5C" w:rsidRDefault="00B5601D" w:rsidP="00AF26C7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Luogo e data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Firma del Partecipante</w:t>
      </w:r>
    </w:p>
    <w:p w14:paraId="7C022B32" w14:textId="77777777" w:rsidR="00AF26C7" w:rsidRPr="00F17E5C" w:rsidRDefault="00AF26C7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_______________, ______________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</w:t>
      </w:r>
      <w:bookmarkEnd w:id="3"/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1C4EF" w14:textId="749A79E3" w:rsidR="003C3FEC" w:rsidRDefault="005C1954" w:rsidP="003C3FEC">
    <w:pPr>
      <w:pStyle w:val="Intestazione"/>
      <w:jc w:val="both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A14B43" w:rsidRPr="00A14B43">
      <w:rPr>
        <w:rFonts w:ascii="Times New Roman" w:hAnsi="Times New Roman" w:cs="Times New Roman"/>
      </w:rPr>
      <w:t>secondo avviso rivolto al personale interno di selezione di docenti esperti per Percorsi di mentoring e orientamento nell’ambito del progetto (DM19/2024)</w:t>
    </w:r>
  </w:p>
  <w:p w14:paraId="39432C98" w14:textId="77777777" w:rsidR="00A14B43" w:rsidRDefault="00A14B43" w:rsidP="003C3FEC">
    <w:pPr>
      <w:pStyle w:val="Intestazione"/>
      <w:jc w:val="both"/>
      <w:rPr>
        <w:rFonts w:ascii="Times New Roman" w:hAnsi="Times New Roman" w:cs="Times New Roman"/>
      </w:rPr>
    </w:pPr>
  </w:p>
  <w:p w14:paraId="0F855C17" w14:textId="11381106" w:rsidR="00471ABB" w:rsidRDefault="001300BD" w:rsidP="003C3FEC">
    <w:pPr>
      <w:pStyle w:val="Intestazione"/>
      <w:jc w:val="both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54053"/>
    <w:multiLevelType w:val="hybridMultilevel"/>
    <w:tmpl w:val="ED206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4C44"/>
    <w:multiLevelType w:val="hybridMultilevel"/>
    <w:tmpl w:val="07C200E2"/>
    <w:lvl w:ilvl="0" w:tplc="0410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84140">
    <w:abstractNumId w:val="8"/>
  </w:num>
  <w:num w:numId="2" w16cid:durableId="1931888050">
    <w:abstractNumId w:val="5"/>
  </w:num>
  <w:num w:numId="3" w16cid:durableId="618606163">
    <w:abstractNumId w:val="9"/>
  </w:num>
  <w:num w:numId="4" w16cid:durableId="1705668048">
    <w:abstractNumId w:val="6"/>
  </w:num>
  <w:num w:numId="5" w16cid:durableId="2924501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A4E18"/>
    <w:rsid w:val="001C33A6"/>
    <w:rsid w:val="001D0D9D"/>
    <w:rsid w:val="001D77AA"/>
    <w:rsid w:val="001E6246"/>
    <w:rsid w:val="001F580E"/>
    <w:rsid w:val="002032D4"/>
    <w:rsid w:val="00217190"/>
    <w:rsid w:val="00230634"/>
    <w:rsid w:val="002402FF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6297"/>
    <w:rsid w:val="002C7AE9"/>
    <w:rsid w:val="002D33B3"/>
    <w:rsid w:val="002D3950"/>
    <w:rsid w:val="002F23C8"/>
    <w:rsid w:val="002F5387"/>
    <w:rsid w:val="00311F83"/>
    <w:rsid w:val="00321AEF"/>
    <w:rsid w:val="00323532"/>
    <w:rsid w:val="00325633"/>
    <w:rsid w:val="00332970"/>
    <w:rsid w:val="00360BA8"/>
    <w:rsid w:val="003750D0"/>
    <w:rsid w:val="00382A59"/>
    <w:rsid w:val="00397579"/>
    <w:rsid w:val="003B1106"/>
    <w:rsid w:val="003C3FEC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65164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B13B7"/>
    <w:rsid w:val="005C1630"/>
    <w:rsid w:val="005C1954"/>
    <w:rsid w:val="005D2C0E"/>
    <w:rsid w:val="005D5309"/>
    <w:rsid w:val="005F0607"/>
    <w:rsid w:val="005F18CE"/>
    <w:rsid w:val="005F4352"/>
    <w:rsid w:val="005F484A"/>
    <w:rsid w:val="006048E1"/>
    <w:rsid w:val="00633BD2"/>
    <w:rsid w:val="006404AF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276A9"/>
    <w:rsid w:val="007415B6"/>
    <w:rsid w:val="00743BDA"/>
    <w:rsid w:val="007511B0"/>
    <w:rsid w:val="007513CB"/>
    <w:rsid w:val="007515AA"/>
    <w:rsid w:val="00756E84"/>
    <w:rsid w:val="00757B2B"/>
    <w:rsid w:val="00765CB3"/>
    <w:rsid w:val="007A0415"/>
    <w:rsid w:val="007A0D88"/>
    <w:rsid w:val="007B7751"/>
    <w:rsid w:val="007C1D19"/>
    <w:rsid w:val="007C505C"/>
    <w:rsid w:val="007C70CC"/>
    <w:rsid w:val="00800E7E"/>
    <w:rsid w:val="00822C25"/>
    <w:rsid w:val="00862B28"/>
    <w:rsid w:val="008820F1"/>
    <w:rsid w:val="008946A7"/>
    <w:rsid w:val="008963E5"/>
    <w:rsid w:val="008965D2"/>
    <w:rsid w:val="008B4364"/>
    <w:rsid w:val="008B4758"/>
    <w:rsid w:val="008B6CDB"/>
    <w:rsid w:val="008C7818"/>
    <w:rsid w:val="008D1F88"/>
    <w:rsid w:val="008E1CD9"/>
    <w:rsid w:val="009266D5"/>
    <w:rsid w:val="009361C3"/>
    <w:rsid w:val="00950CA3"/>
    <w:rsid w:val="00977204"/>
    <w:rsid w:val="009A7CD2"/>
    <w:rsid w:val="009B284F"/>
    <w:rsid w:val="009B3A80"/>
    <w:rsid w:val="009B734D"/>
    <w:rsid w:val="009B77C2"/>
    <w:rsid w:val="009C1FD4"/>
    <w:rsid w:val="009D23B9"/>
    <w:rsid w:val="009D5091"/>
    <w:rsid w:val="009E719B"/>
    <w:rsid w:val="00A12A87"/>
    <w:rsid w:val="00A14B43"/>
    <w:rsid w:val="00A236D3"/>
    <w:rsid w:val="00A33129"/>
    <w:rsid w:val="00A502D6"/>
    <w:rsid w:val="00A5099B"/>
    <w:rsid w:val="00A62D36"/>
    <w:rsid w:val="00A72C56"/>
    <w:rsid w:val="00A76048"/>
    <w:rsid w:val="00A800BC"/>
    <w:rsid w:val="00AA6F84"/>
    <w:rsid w:val="00AB0E25"/>
    <w:rsid w:val="00AB5039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C6DAD"/>
    <w:rsid w:val="00BD5ECB"/>
    <w:rsid w:val="00BE015C"/>
    <w:rsid w:val="00BF21C2"/>
    <w:rsid w:val="00C00E44"/>
    <w:rsid w:val="00C027B0"/>
    <w:rsid w:val="00C05078"/>
    <w:rsid w:val="00C123A8"/>
    <w:rsid w:val="00C225A7"/>
    <w:rsid w:val="00C362D7"/>
    <w:rsid w:val="00C426C5"/>
    <w:rsid w:val="00C45750"/>
    <w:rsid w:val="00C46055"/>
    <w:rsid w:val="00C479C6"/>
    <w:rsid w:val="00C531BD"/>
    <w:rsid w:val="00C568A6"/>
    <w:rsid w:val="00C56FB6"/>
    <w:rsid w:val="00C70FE9"/>
    <w:rsid w:val="00C86727"/>
    <w:rsid w:val="00C876E1"/>
    <w:rsid w:val="00C94FF4"/>
    <w:rsid w:val="00CB5D57"/>
    <w:rsid w:val="00CC7970"/>
    <w:rsid w:val="00CE0302"/>
    <w:rsid w:val="00CE6FF0"/>
    <w:rsid w:val="00CE7CD8"/>
    <w:rsid w:val="00CF53F5"/>
    <w:rsid w:val="00CF6398"/>
    <w:rsid w:val="00D00105"/>
    <w:rsid w:val="00D210C5"/>
    <w:rsid w:val="00D21869"/>
    <w:rsid w:val="00D32119"/>
    <w:rsid w:val="00D560C6"/>
    <w:rsid w:val="00D57883"/>
    <w:rsid w:val="00D5795B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45E2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17E5C"/>
    <w:rsid w:val="00F21A3E"/>
    <w:rsid w:val="00F30B5D"/>
    <w:rsid w:val="00F4632F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105</cp:revision>
  <cp:lastPrinted>2023-05-14T16:55:00Z</cp:lastPrinted>
  <dcterms:created xsi:type="dcterms:W3CDTF">2022-12-23T12:05:00Z</dcterms:created>
  <dcterms:modified xsi:type="dcterms:W3CDTF">2025-04-07T11:10:00Z</dcterms:modified>
</cp:coreProperties>
</file>